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22D" w:rsidRDefault="00ED331D" w:rsidP="006B7A76">
      <w:pPr>
        <w:pStyle w:val="Zwykytekst1"/>
        <w:tabs>
          <w:tab w:val="left" w:pos="5103"/>
        </w:tabs>
        <w:spacing w:line="360" w:lineRule="auto"/>
        <w:ind w:left="6372" w:firstLine="708"/>
        <w:jc w:val="both"/>
        <w:rPr>
          <w:rFonts w:ascii="Tahoma" w:hAnsi="Tahoma"/>
          <w:b/>
          <w:szCs w:val="24"/>
        </w:rPr>
      </w:pPr>
      <w:r>
        <w:rPr>
          <w:rFonts w:ascii="Tahoma" w:hAnsi="Tahoma"/>
          <w:b/>
          <w:szCs w:val="24"/>
        </w:rPr>
        <w:t>Z</w:t>
      </w:r>
      <w:r w:rsidR="00824CA6">
        <w:rPr>
          <w:rFonts w:ascii="Tahoma" w:hAnsi="Tahoma"/>
          <w:b/>
          <w:szCs w:val="24"/>
        </w:rPr>
        <w:t xml:space="preserve">ałącznik nr </w:t>
      </w:r>
      <w:r w:rsidR="00DC3071">
        <w:rPr>
          <w:rFonts w:ascii="Tahoma" w:hAnsi="Tahoma"/>
          <w:b/>
          <w:szCs w:val="24"/>
        </w:rPr>
        <w:t>6</w:t>
      </w:r>
      <w:bookmarkStart w:id="0" w:name="_GoBack"/>
      <w:bookmarkEnd w:id="0"/>
    </w:p>
    <w:p w:rsidR="00F6322D" w:rsidRDefault="00F6322D">
      <w:pPr>
        <w:pStyle w:val="Zwykytekst1"/>
        <w:spacing w:line="360" w:lineRule="auto"/>
        <w:ind w:left="6372" w:firstLine="708"/>
        <w:jc w:val="both"/>
        <w:rPr>
          <w:rFonts w:ascii="Tahoma" w:hAnsi="Tahoma"/>
          <w:b/>
          <w:szCs w:val="24"/>
        </w:rPr>
      </w:pPr>
    </w:p>
    <w:p w:rsidR="00F6322D" w:rsidRDefault="00824CA6">
      <w:pPr>
        <w:ind w:left="2832" w:firstLine="708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>OŚWIADCZENIE</w:t>
      </w:r>
    </w:p>
    <w:p w:rsidR="00F6322D" w:rsidRDefault="00F6322D">
      <w:pPr>
        <w:rPr>
          <w:rFonts w:ascii="Tahoma" w:hAnsi="Tahoma"/>
        </w:rPr>
      </w:pPr>
    </w:p>
    <w:p w:rsidR="00F6322D" w:rsidRDefault="00824CA6">
      <w:pPr>
        <w:pStyle w:val="Zwykytekst1"/>
        <w:ind w:right="-130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                                    </w:t>
      </w:r>
    </w:p>
    <w:p w:rsidR="003505E4" w:rsidRPr="003505E4" w:rsidRDefault="00824CA6" w:rsidP="003505E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kern w:val="0"/>
          <w:szCs w:val="24"/>
          <w:lang w:eastAsia="pl-PL"/>
        </w:rPr>
      </w:pPr>
      <w:r w:rsidRPr="003505E4">
        <w:rPr>
          <w:rFonts w:asciiTheme="minorHAnsi" w:hAnsiTheme="minorHAnsi" w:cstheme="minorHAnsi"/>
          <w:szCs w:val="24"/>
        </w:rPr>
        <w:t xml:space="preserve">Składając ofertę w </w:t>
      </w:r>
      <w:r w:rsidR="00AD44C9" w:rsidRPr="003505E4">
        <w:rPr>
          <w:rFonts w:asciiTheme="minorHAnsi" w:hAnsiTheme="minorHAnsi" w:cstheme="minorHAnsi"/>
          <w:szCs w:val="24"/>
        </w:rPr>
        <w:t xml:space="preserve">zapytaniu ofertowym </w:t>
      </w:r>
      <w:r w:rsidR="003505E4" w:rsidRPr="003505E4">
        <w:rPr>
          <w:rFonts w:asciiTheme="minorHAnsi" w:hAnsiTheme="minorHAnsi" w:cstheme="minorHAnsi"/>
          <w:szCs w:val="24"/>
        </w:rPr>
        <w:t>na</w:t>
      </w:r>
      <w:r w:rsidRPr="003505E4">
        <w:rPr>
          <w:rFonts w:asciiTheme="minorHAnsi" w:hAnsiTheme="minorHAnsi" w:cstheme="minorHAnsi"/>
          <w:szCs w:val="24"/>
        </w:rPr>
        <w:t xml:space="preserve"> </w:t>
      </w:r>
      <w:r w:rsidR="00AD44C9" w:rsidRPr="003505E4">
        <w:rPr>
          <w:rFonts w:asciiTheme="minorHAnsi" w:hAnsiTheme="minorHAnsi" w:cstheme="minorHAnsi"/>
          <w:szCs w:val="24"/>
        </w:rPr>
        <w:t>usługę w ramach projektu</w:t>
      </w:r>
      <w:r w:rsidR="003505E4" w:rsidRPr="003505E4">
        <w:rPr>
          <w:rFonts w:asciiTheme="minorHAnsi" w:hAnsiTheme="minorHAnsi" w:cstheme="minorHAnsi"/>
          <w:szCs w:val="24"/>
        </w:rPr>
        <w:t xml:space="preserve"> pod nazwą</w:t>
      </w:r>
      <w:r w:rsidR="003505E4" w:rsidRPr="003505E4">
        <w:rPr>
          <w:rFonts w:asciiTheme="minorHAnsi" w:hAnsiTheme="minorHAnsi" w:cstheme="minorHAnsi"/>
          <w:kern w:val="0"/>
          <w:szCs w:val="24"/>
          <w:lang w:eastAsia="pl-PL"/>
        </w:rPr>
        <w:t xml:space="preserve"> </w:t>
      </w:r>
      <w:r w:rsidR="00CD6709" w:rsidRPr="00D34C72">
        <w:rPr>
          <w:rFonts w:asciiTheme="minorHAnsi" w:hAnsiTheme="minorHAnsi" w:cstheme="minorHAnsi"/>
          <w:b/>
          <w:szCs w:val="24"/>
          <w:u w:val="single"/>
        </w:rPr>
        <w:t>„Modernizacja świetlicy wiejskiej w Bagniewku wraz z przebudową drogi dojazdowej”</w:t>
      </w:r>
      <w:r w:rsidR="00CD6709" w:rsidRPr="00D34C72">
        <w:rPr>
          <w:rFonts w:asciiTheme="minorHAnsi" w:hAnsiTheme="minorHAnsi" w:cstheme="minorHAnsi"/>
          <w:szCs w:val="24"/>
          <w:u w:val="single"/>
        </w:rPr>
        <w:t xml:space="preserve"> </w:t>
      </w:r>
      <w:r w:rsidR="00CD6709" w:rsidRPr="00D34C72">
        <w:rPr>
          <w:rFonts w:asciiTheme="minorHAnsi" w:hAnsiTheme="minorHAnsi" w:cstheme="minorHAnsi"/>
          <w:b/>
          <w:bCs/>
          <w:szCs w:val="24"/>
          <w:u w:val="single"/>
        </w:rPr>
        <w:t xml:space="preserve">– </w:t>
      </w:r>
      <w:r w:rsidR="00CD6709">
        <w:rPr>
          <w:rFonts w:asciiTheme="minorHAnsi" w:hAnsiTheme="minorHAnsi" w:cstheme="minorHAnsi"/>
          <w:b/>
          <w:bCs/>
          <w:szCs w:val="24"/>
          <w:u w:val="single"/>
        </w:rPr>
        <w:t>świetlica wiejska</w:t>
      </w:r>
      <w:r w:rsidR="00815C0B" w:rsidRPr="00815C0B">
        <w:rPr>
          <w:rFonts w:asciiTheme="minorHAnsi" w:hAnsiTheme="minorHAnsi" w:cstheme="minorHAnsi"/>
          <w:b/>
          <w:bCs/>
          <w:kern w:val="0"/>
          <w:szCs w:val="24"/>
          <w:lang w:eastAsia="pl-PL"/>
        </w:rPr>
        <w:t xml:space="preserve"> </w:t>
      </w:r>
      <w:r w:rsidR="003505E4" w:rsidRPr="003505E4">
        <w:rPr>
          <w:rFonts w:asciiTheme="minorHAnsi" w:hAnsiTheme="minorHAnsi" w:cstheme="minorHAnsi"/>
          <w:bCs/>
          <w:kern w:val="0"/>
          <w:szCs w:val="24"/>
          <w:lang w:eastAsia="pl-PL"/>
        </w:rPr>
        <w:t>planowanego do realizacji przy</w:t>
      </w:r>
      <w:r w:rsidR="003505E4" w:rsidRPr="003505E4">
        <w:rPr>
          <w:rFonts w:asciiTheme="minorHAnsi" w:hAnsiTheme="minorHAnsi" w:cstheme="minorHAnsi"/>
          <w:b/>
          <w:bCs/>
          <w:kern w:val="0"/>
          <w:szCs w:val="24"/>
          <w:lang w:eastAsia="pl-PL"/>
        </w:rPr>
        <w:t xml:space="preserve"> </w:t>
      </w:r>
      <w:r w:rsidR="003505E4" w:rsidRPr="003505E4">
        <w:rPr>
          <w:rFonts w:asciiTheme="minorHAnsi" w:hAnsiTheme="minorHAnsi" w:cstheme="minorHAnsi"/>
          <w:bCs/>
          <w:kern w:val="0"/>
          <w:szCs w:val="24"/>
          <w:lang w:eastAsia="pl-PL"/>
        </w:rPr>
        <w:t>współfinansowaniu ze środków Europejskiego Funduszu Społecznego w ramach Regionalnego Programu Operacyjnego Województwa Kujawsko-Pomorskiego na lata 2014-2020</w:t>
      </w:r>
    </w:p>
    <w:p w:rsidR="00F6322D" w:rsidRPr="003505E4" w:rsidRDefault="00F6322D" w:rsidP="003505E4">
      <w:pPr>
        <w:pStyle w:val="Zwykytekst1"/>
        <w:ind w:firstLine="708"/>
        <w:jc w:val="both"/>
        <w:rPr>
          <w:rFonts w:asciiTheme="minorHAnsi" w:hAnsiTheme="minorHAnsi" w:cstheme="minorHAnsi"/>
          <w:szCs w:val="24"/>
        </w:rPr>
      </w:pPr>
    </w:p>
    <w:p w:rsidR="00F6322D" w:rsidRPr="003505E4" w:rsidRDefault="00824CA6" w:rsidP="003505E4">
      <w:pPr>
        <w:rPr>
          <w:rFonts w:asciiTheme="minorHAnsi" w:hAnsiTheme="minorHAnsi" w:cstheme="minorHAnsi"/>
          <w:szCs w:val="24"/>
        </w:rPr>
      </w:pPr>
      <w:r w:rsidRPr="003505E4">
        <w:rPr>
          <w:rFonts w:asciiTheme="minorHAnsi" w:hAnsiTheme="minorHAnsi" w:cstheme="minorHAnsi"/>
          <w:szCs w:val="24"/>
        </w:rPr>
        <w:t>Oświadczam, iż reprezentowana przeze mnie firma (pełna nazwa):</w:t>
      </w:r>
    </w:p>
    <w:p w:rsidR="00F6322D" w:rsidRPr="003505E4" w:rsidRDefault="00F6322D" w:rsidP="003505E4">
      <w:pPr>
        <w:rPr>
          <w:rFonts w:asciiTheme="minorHAnsi" w:hAnsiTheme="minorHAnsi" w:cstheme="minorHAnsi"/>
          <w:szCs w:val="24"/>
        </w:rPr>
      </w:pPr>
    </w:p>
    <w:p w:rsidR="00F6322D" w:rsidRPr="003505E4" w:rsidRDefault="00824CA6" w:rsidP="003505E4">
      <w:pPr>
        <w:rPr>
          <w:rFonts w:asciiTheme="minorHAnsi" w:hAnsiTheme="minorHAnsi" w:cstheme="minorHAnsi"/>
          <w:szCs w:val="24"/>
        </w:rPr>
      </w:pPr>
      <w:r w:rsidRPr="003505E4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</w:t>
      </w:r>
    </w:p>
    <w:p w:rsidR="00F6322D" w:rsidRPr="003505E4" w:rsidRDefault="00F6322D" w:rsidP="003505E4">
      <w:pPr>
        <w:rPr>
          <w:rFonts w:asciiTheme="minorHAnsi" w:hAnsiTheme="minorHAnsi" w:cstheme="minorHAnsi"/>
          <w:szCs w:val="24"/>
        </w:rPr>
      </w:pPr>
    </w:p>
    <w:p w:rsidR="00F6322D" w:rsidRPr="003505E4" w:rsidRDefault="00824CA6" w:rsidP="003505E4">
      <w:pPr>
        <w:jc w:val="both"/>
        <w:rPr>
          <w:rFonts w:asciiTheme="minorHAnsi" w:hAnsiTheme="minorHAnsi" w:cstheme="minorHAnsi"/>
          <w:szCs w:val="24"/>
        </w:rPr>
      </w:pPr>
      <w:r w:rsidRPr="003505E4">
        <w:rPr>
          <w:rFonts w:asciiTheme="minorHAnsi" w:hAnsiTheme="minorHAnsi" w:cstheme="minorHAnsi"/>
          <w:szCs w:val="24"/>
        </w:rPr>
        <w:t xml:space="preserve">ani osoby upoważnione do zaciągania zobowiązań w jej imieniu nie posiadają żadnych powiązań osobowych ani kapitałowych z Zamawiającym, tj. powiązań pomiędzy Zamawiającym lub osobami upoważnionymi do zaciągania zobowiązań w imieniu Zamawiającego lub osobami wykonującymi w imieniu Zamawiającego czynności związanych z przygotowaniem i przeprowadzeniem procedury wyboru wykonawcy a moją firmą, polegających w szczególności na: </w:t>
      </w:r>
    </w:p>
    <w:p w:rsidR="00F6322D" w:rsidRPr="003505E4" w:rsidRDefault="00824CA6" w:rsidP="003505E4">
      <w:pPr>
        <w:pStyle w:val="Akapitzlist"/>
        <w:numPr>
          <w:ilvl w:val="0"/>
          <w:numId w:val="3"/>
        </w:numPr>
        <w:tabs>
          <w:tab w:val="left" w:pos="567"/>
        </w:tabs>
        <w:ind w:left="567"/>
        <w:rPr>
          <w:rFonts w:asciiTheme="minorHAnsi" w:hAnsiTheme="minorHAnsi" w:cstheme="minorHAnsi"/>
          <w:szCs w:val="24"/>
        </w:rPr>
      </w:pPr>
      <w:r w:rsidRPr="003505E4">
        <w:rPr>
          <w:rFonts w:asciiTheme="minorHAnsi" w:hAnsiTheme="minorHAnsi" w:cstheme="minorHAnsi"/>
          <w:szCs w:val="24"/>
        </w:rPr>
        <w:t xml:space="preserve">uczestniczeniu w spółce jako wspólnik, </w:t>
      </w:r>
    </w:p>
    <w:p w:rsidR="00F6322D" w:rsidRPr="003505E4" w:rsidRDefault="00824CA6" w:rsidP="003505E4">
      <w:pPr>
        <w:pStyle w:val="Akapitzlist"/>
        <w:numPr>
          <w:ilvl w:val="0"/>
          <w:numId w:val="3"/>
        </w:numPr>
        <w:tabs>
          <w:tab w:val="left" w:pos="567"/>
        </w:tabs>
        <w:ind w:left="567"/>
        <w:rPr>
          <w:rFonts w:asciiTheme="minorHAnsi" w:hAnsiTheme="minorHAnsi" w:cstheme="minorHAnsi"/>
          <w:szCs w:val="24"/>
        </w:rPr>
      </w:pPr>
      <w:r w:rsidRPr="003505E4">
        <w:rPr>
          <w:rFonts w:asciiTheme="minorHAnsi" w:hAnsiTheme="minorHAnsi" w:cstheme="minorHAnsi"/>
          <w:szCs w:val="24"/>
        </w:rPr>
        <w:t xml:space="preserve">posiadaniu co najmniej 10% udziałów lub akcji, </w:t>
      </w:r>
    </w:p>
    <w:p w:rsidR="00F6322D" w:rsidRPr="003505E4" w:rsidRDefault="00824CA6" w:rsidP="003505E4">
      <w:pPr>
        <w:pStyle w:val="Akapitzlist"/>
        <w:numPr>
          <w:ilvl w:val="0"/>
          <w:numId w:val="3"/>
        </w:num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4"/>
        </w:rPr>
      </w:pPr>
      <w:r w:rsidRPr="003505E4">
        <w:rPr>
          <w:rFonts w:asciiTheme="minorHAnsi" w:hAnsiTheme="minorHAnsi" w:cstheme="minorHAnsi"/>
          <w:szCs w:val="24"/>
        </w:rPr>
        <w:t>pełnieniu funkcji członka organu nadzorczego lub zarządzającego, prokurenta, pełnomocnika,</w:t>
      </w:r>
    </w:p>
    <w:p w:rsidR="00F6322D" w:rsidRPr="003505E4" w:rsidRDefault="00824CA6" w:rsidP="003505E4">
      <w:pPr>
        <w:pStyle w:val="Akapitzlist"/>
        <w:numPr>
          <w:ilvl w:val="0"/>
          <w:numId w:val="3"/>
        </w:numPr>
        <w:tabs>
          <w:tab w:val="left" w:pos="567"/>
        </w:tabs>
        <w:ind w:left="567"/>
        <w:rPr>
          <w:rFonts w:asciiTheme="minorHAnsi" w:hAnsiTheme="minorHAnsi" w:cstheme="minorHAnsi"/>
          <w:szCs w:val="24"/>
        </w:rPr>
      </w:pPr>
      <w:r w:rsidRPr="003505E4">
        <w:rPr>
          <w:rFonts w:asciiTheme="minorHAnsi" w:hAnsiTheme="minorHAnsi" w:cstheme="minorHAnsi"/>
          <w:szCs w:val="24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:rsidR="00F6322D" w:rsidRPr="003505E4" w:rsidRDefault="00F6322D" w:rsidP="003505E4">
      <w:pPr>
        <w:jc w:val="both"/>
        <w:rPr>
          <w:rFonts w:asciiTheme="minorHAnsi" w:hAnsiTheme="minorHAnsi" w:cstheme="minorHAnsi"/>
          <w:szCs w:val="24"/>
        </w:rPr>
      </w:pPr>
    </w:p>
    <w:p w:rsidR="00F6322D" w:rsidRPr="003505E4" w:rsidRDefault="00F6322D" w:rsidP="003505E4">
      <w:pPr>
        <w:rPr>
          <w:rFonts w:asciiTheme="minorHAnsi" w:hAnsiTheme="minorHAnsi" w:cstheme="minorHAnsi"/>
          <w:szCs w:val="24"/>
        </w:rPr>
      </w:pPr>
    </w:p>
    <w:p w:rsidR="00F6322D" w:rsidRPr="003505E4" w:rsidRDefault="00F6322D" w:rsidP="003505E4">
      <w:pPr>
        <w:rPr>
          <w:rFonts w:asciiTheme="minorHAnsi" w:hAnsiTheme="minorHAnsi" w:cstheme="minorHAnsi"/>
          <w:szCs w:val="24"/>
        </w:rPr>
      </w:pPr>
    </w:p>
    <w:p w:rsidR="00F6322D" w:rsidRPr="003505E4" w:rsidRDefault="00F6322D" w:rsidP="003505E4">
      <w:pPr>
        <w:rPr>
          <w:rFonts w:asciiTheme="minorHAnsi" w:hAnsiTheme="minorHAnsi" w:cstheme="minorHAnsi"/>
          <w:szCs w:val="24"/>
        </w:rPr>
      </w:pPr>
    </w:p>
    <w:p w:rsidR="00F6322D" w:rsidRDefault="00F6322D">
      <w:pPr>
        <w:rPr>
          <w:rFonts w:ascii="Tahoma" w:hAnsi="Tahoma"/>
        </w:rPr>
      </w:pPr>
    </w:p>
    <w:tbl>
      <w:tblPr>
        <w:tblW w:w="0" w:type="auto"/>
        <w:tblInd w:w="101" w:type="dxa"/>
        <w:tblLayout w:type="fixed"/>
        <w:tblLook w:val="0000" w:firstRow="0" w:lastRow="0" w:firstColumn="0" w:lastColumn="0" w:noHBand="0" w:noVBand="0"/>
      </w:tblPr>
      <w:tblGrid>
        <w:gridCol w:w="1140"/>
        <w:gridCol w:w="855"/>
        <w:gridCol w:w="1080"/>
      </w:tblGrid>
      <w:tr w:rsidR="00F6322D">
        <w:trPr>
          <w:trHeight w:val="329"/>
        </w:trPr>
        <w:tc>
          <w:tcPr>
            <w:tcW w:w="114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6322D" w:rsidRDefault="00824CA6">
            <w:pPr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 xml:space="preserve">               </w:t>
            </w:r>
          </w:p>
        </w:tc>
        <w:tc>
          <w:tcPr>
            <w:tcW w:w="855" w:type="dxa"/>
            <w:shd w:val="clear" w:color="auto" w:fill="FFFFFF"/>
            <w:vAlign w:val="bottom"/>
          </w:tcPr>
          <w:p w:rsidR="00F6322D" w:rsidRDefault="00824CA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dnia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F6322D" w:rsidRDefault="00F6322D">
            <w:pPr>
              <w:jc w:val="center"/>
              <w:rPr>
                <w:rFonts w:ascii="Tahoma" w:hAnsi="Tahoma" w:cs="Tahoma"/>
                <w:i/>
                <w:sz w:val="20"/>
              </w:rPr>
            </w:pPr>
          </w:p>
        </w:tc>
      </w:tr>
    </w:tbl>
    <w:p w:rsidR="00F6322D" w:rsidRDefault="00824CA6">
      <w:pPr>
        <w:rPr>
          <w:rFonts w:ascii="Tahoma" w:hAnsi="Tahoma"/>
        </w:rPr>
      </w:pPr>
      <w:r>
        <w:rPr>
          <w:rFonts w:ascii="Tahoma" w:hAnsi="Tahoma"/>
        </w:rPr>
        <w:t xml:space="preserve">    </w:t>
      </w:r>
    </w:p>
    <w:p w:rsidR="00F6322D" w:rsidRDefault="00F6322D">
      <w:pPr>
        <w:rPr>
          <w:rFonts w:ascii="Tahoma" w:hAnsi="Tahoma"/>
        </w:rPr>
      </w:pPr>
    </w:p>
    <w:p w:rsidR="00F6322D" w:rsidRDefault="00F6322D">
      <w:pPr>
        <w:rPr>
          <w:rFonts w:ascii="Tahoma" w:hAnsi="Tahoma"/>
        </w:rPr>
      </w:pPr>
    </w:p>
    <w:p w:rsidR="00F6322D" w:rsidRDefault="00F6322D">
      <w:pPr>
        <w:rPr>
          <w:rFonts w:ascii="Tahoma" w:hAnsi="Tahoma"/>
        </w:rPr>
      </w:pPr>
    </w:p>
    <w:p w:rsidR="00F6322D" w:rsidRDefault="00824CA6">
      <w:pPr>
        <w:rPr>
          <w:rFonts w:ascii="Tahoma" w:hAnsi="Tahoma"/>
          <w:szCs w:val="24"/>
        </w:rPr>
      </w:pPr>
      <w:r>
        <w:rPr>
          <w:rFonts w:ascii="Tahoma" w:hAnsi="Tahoma"/>
        </w:rPr>
        <w:t xml:space="preserve">…................................................   </w:t>
      </w:r>
      <w:r>
        <w:rPr>
          <w:rFonts w:ascii="Tahoma" w:hAnsi="Tahoma"/>
          <w:szCs w:val="24"/>
        </w:rPr>
        <w:t xml:space="preserve">        …...........................................................</w:t>
      </w:r>
    </w:p>
    <w:p w:rsidR="00F6322D" w:rsidRDefault="00824CA6">
      <w:pPr>
        <w:pStyle w:val="Tekstpodstawowywcity21"/>
        <w:ind w:left="181" w:hanging="272"/>
        <w:rPr>
          <w:rFonts w:ascii="Tahoma" w:hAnsi="Tahoma"/>
          <w:i/>
          <w:iCs/>
          <w:sz w:val="20"/>
        </w:rPr>
      </w:pPr>
      <w:r>
        <w:rPr>
          <w:rFonts w:ascii="Tahoma" w:hAnsi="Tahoma"/>
          <w:i/>
          <w:iCs/>
          <w:szCs w:val="24"/>
        </w:rPr>
        <w:tab/>
      </w:r>
      <w:r>
        <w:rPr>
          <w:rFonts w:ascii="Tahoma" w:hAnsi="Tahoma"/>
          <w:i/>
          <w:iCs/>
          <w:sz w:val="20"/>
        </w:rPr>
        <w:t>Imiona i nazwiska osób uprawnionych do</w:t>
      </w:r>
      <w:r>
        <w:rPr>
          <w:rFonts w:ascii="Tahoma" w:hAnsi="Tahoma"/>
          <w:i/>
          <w:iCs/>
          <w:sz w:val="20"/>
        </w:rPr>
        <w:tab/>
        <w:t xml:space="preserve">          Czytelne podpisy osób uprawnionych do      reprezentowania wykonawcy</w:t>
      </w:r>
      <w:r>
        <w:rPr>
          <w:rFonts w:ascii="Tahoma" w:hAnsi="Tahoma"/>
          <w:i/>
          <w:iCs/>
          <w:sz w:val="20"/>
        </w:rPr>
        <w:tab/>
      </w:r>
      <w:r>
        <w:rPr>
          <w:rFonts w:ascii="Tahoma" w:hAnsi="Tahoma"/>
          <w:i/>
          <w:iCs/>
          <w:sz w:val="20"/>
        </w:rPr>
        <w:tab/>
      </w:r>
      <w:r>
        <w:rPr>
          <w:rFonts w:ascii="Tahoma" w:hAnsi="Tahoma"/>
          <w:i/>
          <w:iCs/>
          <w:sz w:val="20"/>
        </w:rPr>
        <w:tab/>
        <w:t xml:space="preserve">                reprezentowania wykonawcy</w:t>
      </w:r>
    </w:p>
    <w:p w:rsidR="00F6322D" w:rsidRDefault="00F6322D">
      <w:pPr>
        <w:rPr>
          <w:rFonts w:ascii="Tahoma" w:hAnsi="Tahoma"/>
          <w:i/>
          <w:iCs/>
        </w:rPr>
      </w:pPr>
    </w:p>
    <w:p w:rsidR="00824CA6" w:rsidRDefault="00824CA6"/>
    <w:sectPr w:rsidR="00824CA6" w:rsidSect="006B7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40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B87" w:rsidRDefault="00097B87" w:rsidP="006B7A76">
      <w:pPr>
        <w:spacing w:line="240" w:lineRule="auto"/>
      </w:pPr>
      <w:r>
        <w:separator/>
      </w:r>
    </w:p>
  </w:endnote>
  <w:endnote w:type="continuationSeparator" w:id="0">
    <w:p w:rsidR="00097B87" w:rsidRDefault="00097B87" w:rsidP="006B7A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A76" w:rsidRDefault="006B7A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A76" w:rsidRPr="006B7A76" w:rsidRDefault="006B7A76" w:rsidP="006B7A76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Theme="minorHAnsi" w:hAnsiTheme="minorHAnsi" w:cstheme="minorHAnsi"/>
        <w:b/>
        <w:color w:val="BFBFBF" w:themeColor="background1" w:themeShade="BF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6B7A76">
      <w:rPr>
        <w:rFonts w:asciiTheme="minorHAnsi" w:hAnsiTheme="minorHAnsi" w:cstheme="minorHAnsi"/>
        <w:b/>
        <w:noProof/>
        <w:color w:val="BFBFBF" w:themeColor="background1" w:themeShade="BF"/>
        <w:kern w:val="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3C5F29" wp14:editId="3E1B56BA">
              <wp:simplePos x="0" y="0"/>
              <wp:positionH relativeFrom="column">
                <wp:posOffset>-556895</wp:posOffset>
              </wp:positionH>
              <wp:positionV relativeFrom="paragraph">
                <wp:posOffset>92710</wp:posOffset>
              </wp:positionV>
              <wp:extent cx="6991350" cy="0"/>
              <wp:effectExtent l="0" t="0" r="0" b="0"/>
              <wp:wrapNone/>
              <wp:docPr id="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913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70C0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9BA92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85pt,7.3pt" to="506.6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" strokecolor="#0070c0">
              <v:stroke dashstyle="dash"/>
            </v:line>
          </w:pict>
        </mc:Fallback>
      </mc:AlternateContent>
    </w:r>
  </w:p>
  <w:p w:rsidR="006B7A76" w:rsidRPr="006B7A76" w:rsidRDefault="006B7A76" w:rsidP="006B7A76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Theme="minorHAnsi" w:hAnsiTheme="minorHAnsi" w:cstheme="minorHAnsi"/>
        <w:b/>
        <w:color w:val="000000" w:themeColor="text1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6B7A76">
      <w:rPr>
        <w:rFonts w:asciiTheme="minorHAnsi" w:hAnsiTheme="minorHAnsi" w:cstheme="minorHAnsi"/>
        <w:b/>
        <w:color w:val="000000" w:themeColor="text1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„WIEM ROZUMIEM UMIEM - program rozwoju kluczowych kompetencji uczniów i uczennic z gminy Pruszcz”</w:t>
    </w:r>
  </w:p>
  <w:p w:rsidR="006B7A76" w:rsidRPr="006B7A76" w:rsidRDefault="006B7A76" w:rsidP="006B7A76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Theme="minorHAnsi" w:hAnsiTheme="minorHAnsi" w:cstheme="minorHAnsi"/>
        <w:color w:val="000000" w:themeColor="text1"/>
        <w:kern w:val="0"/>
        <w:sz w:val="16"/>
        <w:szCs w:val="16"/>
        <w:lang w:eastAsia="pl-PL"/>
      </w:rPr>
    </w:pPr>
    <w:r w:rsidRPr="006B7A76">
      <w:rPr>
        <w:rFonts w:asciiTheme="minorHAnsi" w:hAnsiTheme="minorHAnsi" w:cstheme="minorHAnsi"/>
        <w:b/>
        <w:noProof/>
        <w:color w:val="000000" w:themeColor="text1"/>
        <w:kern w:val="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DAE534" wp14:editId="1D97DF3F">
              <wp:simplePos x="0" y="0"/>
              <wp:positionH relativeFrom="column">
                <wp:posOffset>-585470</wp:posOffset>
              </wp:positionH>
              <wp:positionV relativeFrom="paragraph">
                <wp:posOffset>273685</wp:posOffset>
              </wp:positionV>
              <wp:extent cx="699135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913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70C0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46353C" id="Łącznik prosty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1pt,21.55pt" to="504.4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" strokecolor="#0070c0">
              <v:stroke dashstyle="dash"/>
            </v:line>
          </w:pict>
        </mc:Fallback>
      </mc:AlternateContent>
    </w:r>
    <w:r w:rsidRPr="006B7A76">
      <w:rPr>
        <w:rFonts w:asciiTheme="minorHAnsi" w:hAnsiTheme="minorHAnsi" w:cstheme="minorHAnsi"/>
        <w:b/>
        <w:color w:val="000000" w:themeColor="text1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Projekt współfinansowany ze środków Europejskiego Funduszu Społecznego w ramach Regionalnego Programu Operacyjnego Województwa Kujawsko-Pomorskiego na lata 2014-2020</w:t>
    </w:r>
  </w:p>
  <w:p w:rsidR="006B7A76" w:rsidRDefault="006B7A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A76" w:rsidRDefault="006B7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B87" w:rsidRDefault="00097B87" w:rsidP="006B7A76">
      <w:pPr>
        <w:spacing w:line="240" w:lineRule="auto"/>
      </w:pPr>
      <w:r>
        <w:separator/>
      </w:r>
    </w:p>
  </w:footnote>
  <w:footnote w:type="continuationSeparator" w:id="0">
    <w:p w:rsidR="00097B87" w:rsidRDefault="00097B87" w:rsidP="006B7A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A76" w:rsidRDefault="006B7A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A76" w:rsidRDefault="006B7A76">
    <w:pPr>
      <w:pStyle w:val="Nagwek"/>
    </w:pPr>
    <w:r>
      <w:rPr>
        <w:noProof/>
        <w:lang w:eastAsia="pl-PL"/>
      </w:rPr>
      <w:drawing>
        <wp:inline distT="0" distB="0" distL="0" distR="0" wp14:anchorId="43039A86" wp14:editId="7C4BCE75">
          <wp:extent cx="576135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A76" w:rsidRDefault="006B7A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94DF3"/>
    <w:multiLevelType w:val="hybridMultilevel"/>
    <w:tmpl w:val="823CA370"/>
    <w:lvl w:ilvl="0" w:tplc="0686B06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516D7FF5"/>
    <w:multiLevelType w:val="hybridMultilevel"/>
    <w:tmpl w:val="61BA963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E2519D1"/>
    <w:multiLevelType w:val="hybridMultilevel"/>
    <w:tmpl w:val="3AFEAF2C"/>
    <w:lvl w:ilvl="0" w:tplc="0686B064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516"/>
    <w:rsid w:val="000171FD"/>
    <w:rsid w:val="00097B87"/>
    <w:rsid w:val="000D5C0C"/>
    <w:rsid w:val="001C0516"/>
    <w:rsid w:val="002926E2"/>
    <w:rsid w:val="003445B1"/>
    <w:rsid w:val="003505E4"/>
    <w:rsid w:val="003F4232"/>
    <w:rsid w:val="004B5820"/>
    <w:rsid w:val="005B007A"/>
    <w:rsid w:val="005B7D48"/>
    <w:rsid w:val="005D618C"/>
    <w:rsid w:val="006442A8"/>
    <w:rsid w:val="006B7A76"/>
    <w:rsid w:val="00815C0B"/>
    <w:rsid w:val="00824CA6"/>
    <w:rsid w:val="00A8566D"/>
    <w:rsid w:val="00AD44C9"/>
    <w:rsid w:val="00AD4FE6"/>
    <w:rsid w:val="00B74462"/>
    <w:rsid w:val="00CD6709"/>
    <w:rsid w:val="00DC3071"/>
    <w:rsid w:val="00ED331D"/>
    <w:rsid w:val="00F6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905EEDE"/>
  <w15:docId w15:val="{91A81BD1-07D3-4BA4-801F-1ECC16FF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6322D"/>
    <w:pPr>
      <w:suppressAutoHyphens/>
      <w:spacing w:line="100" w:lineRule="atLeast"/>
    </w:pPr>
    <w:rPr>
      <w:rFonts w:ascii="Arial" w:hAnsi="Arial"/>
      <w:kern w:val="1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6322D"/>
  </w:style>
  <w:style w:type="character" w:customStyle="1" w:styleId="ZwykytekstZnak">
    <w:name w:val="Zwykły tekst Znak"/>
    <w:basedOn w:val="Domylnaczcionkaakapitu1"/>
    <w:rsid w:val="00F6322D"/>
  </w:style>
  <w:style w:type="paragraph" w:customStyle="1" w:styleId="Nagwek2">
    <w:name w:val="Nagłówek2"/>
    <w:basedOn w:val="Normalny"/>
    <w:next w:val="Tekstpodstawowy"/>
    <w:rsid w:val="00F6322D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Tekstpodstawowy">
    <w:name w:val="Body Text"/>
    <w:basedOn w:val="Normalny"/>
    <w:rsid w:val="00F6322D"/>
    <w:pPr>
      <w:spacing w:after="120"/>
    </w:pPr>
  </w:style>
  <w:style w:type="paragraph" w:styleId="Lista">
    <w:name w:val="List"/>
    <w:basedOn w:val="Tekstpodstawowy"/>
    <w:rsid w:val="00F6322D"/>
    <w:rPr>
      <w:rFonts w:cs="Mangal"/>
    </w:rPr>
  </w:style>
  <w:style w:type="paragraph" w:customStyle="1" w:styleId="Podpis2">
    <w:name w:val="Podpis2"/>
    <w:basedOn w:val="Normalny"/>
    <w:rsid w:val="00F6322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F6322D"/>
    <w:pPr>
      <w:suppressLineNumbers/>
    </w:pPr>
    <w:rPr>
      <w:rFonts w:cs="Mangal"/>
    </w:rPr>
  </w:style>
  <w:style w:type="paragraph" w:customStyle="1" w:styleId="Nagwek1">
    <w:name w:val="Nagłówek1"/>
    <w:basedOn w:val="Normalny"/>
    <w:rsid w:val="00F6322D"/>
  </w:style>
  <w:style w:type="paragraph" w:customStyle="1" w:styleId="Podpis1">
    <w:name w:val="Podpis1"/>
    <w:basedOn w:val="Normalny"/>
    <w:rsid w:val="00F6322D"/>
  </w:style>
  <w:style w:type="paragraph" w:customStyle="1" w:styleId="Zwykytekst1">
    <w:name w:val="Zwykły tekst1"/>
    <w:basedOn w:val="Normalny"/>
    <w:rsid w:val="00F6322D"/>
  </w:style>
  <w:style w:type="paragraph" w:customStyle="1" w:styleId="Tekstpodstawowywcity21">
    <w:name w:val="Tekst podstawowy wcięty 21"/>
    <w:basedOn w:val="Normalny"/>
    <w:rsid w:val="00F6322D"/>
  </w:style>
  <w:style w:type="paragraph" w:styleId="Akapitzlist">
    <w:name w:val="List Paragraph"/>
    <w:basedOn w:val="Normalny"/>
    <w:uiPriority w:val="34"/>
    <w:qFormat/>
    <w:rsid w:val="003505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7A7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A76"/>
    <w:rPr>
      <w:rFonts w:ascii="Arial" w:hAnsi="Arial"/>
      <w:kern w:val="1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7A7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A76"/>
    <w:rPr>
      <w:rFonts w:ascii="Arial" w:hAnsi="Arial"/>
      <w:kern w:val="1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A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A76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UG-Pruszcz</cp:lastModifiedBy>
  <cp:revision>9</cp:revision>
  <cp:lastPrinted>2112-12-31T22:00:00Z</cp:lastPrinted>
  <dcterms:created xsi:type="dcterms:W3CDTF">2017-10-31T10:30:00Z</dcterms:created>
  <dcterms:modified xsi:type="dcterms:W3CDTF">2019-10-04T10:19:00Z</dcterms:modified>
</cp:coreProperties>
</file>